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8BD0A" w14:textId="102C52D3" w:rsidR="00533FAA" w:rsidRPr="00DD4B56" w:rsidRDefault="005B5686" w:rsidP="00533FAA">
      <w:pPr>
        <w:pStyle w:val="Nagwek1"/>
        <w:shd w:val="clear" w:color="auto" w:fill="C6D9F1" w:themeFill="text2" w:themeFillTint="33"/>
        <w:rPr>
          <w:rFonts w:ascii="Verdana" w:hAnsi="Verdana" w:cstheme="minorHAnsi"/>
          <w:color w:val="000000" w:themeColor="text1"/>
          <w:sz w:val="16"/>
          <w:szCs w:val="16"/>
        </w:rPr>
      </w:pPr>
      <w:bookmarkStart w:id="0" w:name="_Toc516738908"/>
      <w:bookmarkStart w:id="1" w:name="_Toc18928752"/>
      <w:r w:rsidRPr="00DD4B56">
        <w:rPr>
          <w:rFonts w:ascii="Verdana" w:hAnsi="Verdana" w:cstheme="minorHAnsi"/>
          <w:color w:val="000000" w:themeColor="text1"/>
          <w:sz w:val="16"/>
          <w:szCs w:val="16"/>
        </w:rPr>
        <w:t xml:space="preserve">ZAŁĄCZNIK NR </w:t>
      </w:r>
      <w:r w:rsidR="00301BDD" w:rsidRPr="00DD4B56">
        <w:rPr>
          <w:rFonts w:ascii="Verdana" w:hAnsi="Verdana" w:cstheme="minorHAnsi"/>
          <w:color w:val="000000" w:themeColor="text1"/>
          <w:sz w:val="16"/>
          <w:szCs w:val="16"/>
        </w:rPr>
        <w:t>9</w:t>
      </w:r>
      <w:r w:rsidR="00CA36EF" w:rsidRPr="00DD4B56">
        <w:rPr>
          <w:rFonts w:ascii="Verdana" w:hAnsi="Verdana" w:cstheme="minorHAnsi"/>
          <w:color w:val="000000" w:themeColor="text1"/>
          <w:sz w:val="16"/>
          <w:szCs w:val="16"/>
        </w:rPr>
        <w:t xml:space="preserve"> </w:t>
      </w:r>
      <w:r w:rsidRPr="00DD4B56">
        <w:rPr>
          <w:rFonts w:ascii="Verdana" w:hAnsi="Verdana" w:cstheme="minorHAnsi"/>
          <w:color w:val="000000" w:themeColor="text1"/>
          <w:sz w:val="16"/>
          <w:szCs w:val="16"/>
        </w:rPr>
        <w:t>DO SWZ</w:t>
      </w:r>
      <w:r w:rsidR="00BD2068" w:rsidRPr="00DD4B56">
        <w:rPr>
          <w:rFonts w:ascii="Verdana" w:hAnsi="Verdana" w:cstheme="minorHAnsi"/>
          <w:color w:val="000000" w:themeColor="text1"/>
          <w:sz w:val="16"/>
          <w:szCs w:val="16"/>
        </w:rPr>
        <w:t xml:space="preserve"> </w:t>
      </w:r>
      <w:r w:rsidR="009A4EA9" w:rsidRPr="00DD4B56">
        <w:rPr>
          <w:rFonts w:ascii="Verdana" w:hAnsi="Verdana" w:cstheme="minorHAnsi"/>
          <w:color w:val="000000" w:themeColor="text1"/>
          <w:sz w:val="16"/>
          <w:szCs w:val="16"/>
        </w:rPr>
        <w:t xml:space="preserve">– </w:t>
      </w:r>
      <w:bookmarkEnd w:id="0"/>
      <w:bookmarkEnd w:id="1"/>
      <w:r w:rsidR="007044E3" w:rsidRPr="00DD4B56">
        <w:rPr>
          <w:rFonts w:ascii="Verdana" w:hAnsi="Verdana" w:cstheme="minorHAnsi"/>
          <w:color w:val="000000" w:themeColor="text1"/>
          <w:sz w:val="16"/>
          <w:szCs w:val="16"/>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F47155"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D4B56" w:rsidRDefault="001068D7" w:rsidP="00345526">
            <w:pPr>
              <w:ind w:right="28"/>
              <w:jc w:val="left"/>
              <w:rPr>
                <w:rFonts w:ascii="Verdana" w:hAnsi="Verdana" w:cstheme="minorHAnsi"/>
                <w:sz w:val="16"/>
                <w:szCs w:val="16"/>
                <w:u w:val="single"/>
              </w:rPr>
            </w:pPr>
            <w:r w:rsidRPr="00DD4B56">
              <w:rPr>
                <w:rFonts w:ascii="Verdana" w:hAnsi="Verdana" w:cstheme="minorHAnsi"/>
                <w:sz w:val="16"/>
                <w:szCs w:val="16"/>
                <w:u w:val="single"/>
              </w:rPr>
              <w:t>Wykonawca</w:t>
            </w:r>
            <w:r w:rsidR="002B3C41" w:rsidRPr="00DD4B56">
              <w:rPr>
                <w:rFonts w:ascii="Verdana" w:hAnsi="Verdana" w:cstheme="minorHAnsi"/>
                <w:sz w:val="16"/>
                <w:szCs w:val="16"/>
                <w:u w:val="single"/>
              </w:rPr>
              <w:t xml:space="preserve"> (podmiot przetwarzający)</w:t>
            </w:r>
          </w:p>
          <w:p w14:paraId="79E5977F" w14:textId="77777777" w:rsidR="001068D7" w:rsidRPr="00DD4B56" w:rsidRDefault="001068D7" w:rsidP="00345526">
            <w:pPr>
              <w:ind w:right="28"/>
              <w:jc w:val="left"/>
              <w:rPr>
                <w:rFonts w:ascii="Verdana" w:hAnsi="Verdana" w:cstheme="minorHAnsi"/>
                <w:sz w:val="16"/>
                <w:szCs w:val="16"/>
              </w:rPr>
            </w:pPr>
          </w:p>
          <w:p w14:paraId="15E9F602" w14:textId="572D6657" w:rsidR="00DD4B56" w:rsidRPr="00DD4B56" w:rsidRDefault="001068D7" w:rsidP="00DD4B56">
            <w:pPr>
              <w:ind w:right="28"/>
              <w:jc w:val="center"/>
              <w:rPr>
                <w:rFonts w:ascii="Verdana" w:hAnsi="Verdana" w:cstheme="minorHAnsi"/>
                <w:sz w:val="16"/>
                <w:szCs w:val="16"/>
              </w:rPr>
            </w:pPr>
            <w:r w:rsidRPr="00DD4B56">
              <w:rPr>
                <w:rFonts w:ascii="Verdana" w:hAnsi="Verdana" w:cstheme="minorHAnsi"/>
                <w:sz w:val="16"/>
                <w:szCs w:val="16"/>
              </w:rPr>
              <w:t>…………………………………………………</w:t>
            </w:r>
          </w:p>
          <w:p w14:paraId="11F0FD4B" w14:textId="77777777" w:rsidR="001068D7" w:rsidRPr="00DD4B56" w:rsidRDefault="001068D7" w:rsidP="00345526">
            <w:pPr>
              <w:ind w:right="28"/>
              <w:jc w:val="center"/>
              <w:rPr>
                <w:rFonts w:ascii="Verdana" w:hAnsi="Verdana" w:cstheme="minorHAnsi"/>
                <w:sz w:val="16"/>
                <w:szCs w:val="16"/>
              </w:rPr>
            </w:pPr>
            <w:r w:rsidRPr="00DD4B56">
              <w:rPr>
                <w:rFonts w:ascii="Verdana" w:hAnsi="Verdana" w:cstheme="minorHAnsi"/>
                <w:sz w:val="16"/>
                <w:szCs w:val="16"/>
              </w:rPr>
              <w:t>……………………………………………….</w:t>
            </w:r>
          </w:p>
          <w:p w14:paraId="6531D36D" w14:textId="77777777" w:rsidR="001068D7" w:rsidRPr="00DD4B56" w:rsidRDefault="001068D7" w:rsidP="00345526">
            <w:pPr>
              <w:ind w:right="28"/>
              <w:jc w:val="center"/>
              <w:rPr>
                <w:rFonts w:ascii="Verdana" w:hAnsi="Verdana" w:cstheme="minorHAnsi"/>
                <w:sz w:val="16"/>
                <w:szCs w:val="16"/>
              </w:rPr>
            </w:pPr>
            <w:r w:rsidRPr="00DD4B56">
              <w:rPr>
                <w:rFonts w:ascii="Verdana" w:hAnsi="Verdana" w:cstheme="minorHAnsi"/>
                <w:sz w:val="16"/>
                <w:szCs w:val="16"/>
              </w:rPr>
              <w:t>Nazwa i adres</w:t>
            </w:r>
          </w:p>
          <w:p w14:paraId="4388EABE" w14:textId="77777777" w:rsidR="001068D7" w:rsidRPr="00F47155" w:rsidRDefault="001068D7" w:rsidP="00345526">
            <w:pPr>
              <w:ind w:right="28"/>
              <w:jc w:val="left"/>
              <w:rPr>
                <w:rFonts w:asciiTheme="minorHAnsi" w:hAnsiTheme="minorHAnsi" w:cstheme="minorHAnsi"/>
                <w:sz w:val="20"/>
              </w:rPr>
            </w:pPr>
          </w:p>
        </w:tc>
        <w:tc>
          <w:tcPr>
            <w:tcW w:w="850" w:type="dxa"/>
            <w:tcBorders>
              <w:left w:val="single" w:sz="4" w:space="0" w:color="auto"/>
              <w:right w:val="single" w:sz="4" w:space="0" w:color="auto"/>
            </w:tcBorders>
            <w:shd w:val="clear" w:color="auto" w:fill="auto"/>
          </w:tcPr>
          <w:p w14:paraId="76A2554F" w14:textId="77777777" w:rsidR="001068D7" w:rsidRPr="00F47155" w:rsidRDefault="001068D7" w:rsidP="00345526">
            <w:pPr>
              <w:spacing w:line="360" w:lineRule="auto"/>
              <w:rPr>
                <w:rFonts w:asciiTheme="minorHAnsi" w:eastAsiaTheme="majorEastAsia" w:hAnsiTheme="minorHAnsi" w:cstheme="minorHAnsi"/>
                <w:sz w:val="20"/>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D4B56" w:rsidRDefault="001068D7" w:rsidP="00345526">
            <w:pPr>
              <w:spacing w:line="360" w:lineRule="auto"/>
              <w:rPr>
                <w:rFonts w:ascii="Verdana" w:eastAsiaTheme="majorEastAsia" w:hAnsi="Verdana" w:cstheme="minorHAnsi"/>
                <w:sz w:val="18"/>
                <w:szCs w:val="18"/>
                <w:u w:val="single"/>
              </w:rPr>
            </w:pPr>
            <w:r w:rsidRPr="00DD4B56">
              <w:rPr>
                <w:rFonts w:ascii="Verdana" w:eastAsiaTheme="majorEastAsia" w:hAnsi="Verdana" w:cstheme="minorHAnsi"/>
                <w:sz w:val="18"/>
                <w:szCs w:val="18"/>
                <w:u w:val="single"/>
              </w:rPr>
              <w:t xml:space="preserve">Zamawiający </w:t>
            </w:r>
          </w:p>
          <w:p w14:paraId="0B79D2BE" w14:textId="77777777" w:rsidR="001068D7" w:rsidRPr="00662A67" w:rsidRDefault="001068D7" w:rsidP="00345526">
            <w:pPr>
              <w:spacing w:before="120" w:after="120" w:line="240" w:lineRule="auto"/>
              <w:contextualSpacing/>
              <w:jc w:val="center"/>
              <w:rPr>
                <w:rFonts w:ascii="Verdana" w:eastAsia="Calibri" w:hAnsi="Verdana" w:cstheme="minorHAnsi"/>
                <w:b/>
                <w:sz w:val="18"/>
                <w:szCs w:val="18"/>
              </w:rPr>
            </w:pPr>
            <w:r w:rsidRPr="00662A67">
              <w:rPr>
                <w:rFonts w:ascii="Verdana" w:eastAsia="Calibri" w:hAnsi="Verdana" w:cstheme="minorHAnsi"/>
                <w:b/>
                <w:sz w:val="18"/>
                <w:szCs w:val="18"/>
              </w:rPr>
              <w:t>PGE Dystrybucja S.A.</w:t>
            </w:r>
          </w:p>
          <w:p w14:paraId="5B966D22" w14:textId="77777777" w:rsidR="001068D7" w:rsidRPr="00DD4B56" w:rsidRDefault="001068D7" w:rsidP="00345526">
            <w:pPr>
              <w:spacing w:before="120" w:after="120" w:line="240" w:lineRule="auto"/>
              <w:contextualSpacing/>
              <w:jc w:val="center"/>
              <w:rPr>
                <w:rFonts w:ascii="Verdana" w:eastAsia="Calibri" w:hAnsi="Verdana" w:cstheme="minorHAnsi"/>
                <w:sz w:val="18"/>
                <w:szCs w:val="18"/>
              </w:rPr>
            </w:pPr>
            <w:r w:rsidRPr="00DD4B56">
              <w:rPr>
                <w:rFonts w:ascii="Verdana" w:eastAsia="Calibri" w:hAnsi="Verdana" w:cstheme="minorHAnsi"/>
                <w:sz w:val="18"/>
                <w:szCs w:val="18"/>
              </w:rPr>
              <w:t>w imieniu i na rzecz której działa:</w:t>
            </w:r>
          </w:p>
          <w:p w14:paraId="34E58E57" w14:textId="2CCC916F" w:rsidR="001068D7" w:rsidRPr="00DD4B56" w:rsidRDefault="001068D7" w:rsidP="00345526">
            <w:pPr>
              <w:spacing w:before="120" w:after="120" w:line="240" w:lineRule="auto"/>
              <w:contextualSpacing/>
              <w:jc w:val="center"/>
              <w:rPr>
                <w:rFonts w:ascii="Verdana" w:eastAsia="Calibri" w:hAnsi="Verdana" w:cstheme="minorHAnsi"/>
                <w:b/>
                <w:sz w:val="18"/>
                <w:szCs w:val="18"/>
              </w:rPr>
            </w:pPr>
            <w:r w:rsidRPr="00DD4B56">
              <w:rPr>
                <w:rFonts w:ascii="Verdana" w:eastAsia="Calibri" w:hAnsi="Verdana" w:cstheme="minorHAnsi"/>
                <w:b/>
                <w:sz w:val="18"/>
                <w:szCs w:val="18"/>
              </w:rPr>
              <w:t xml:space="preserve">PGE Dystrybucja S.A. Oddział </w:t>
            </w:r>
            <w:r w:rsidR="00F47155" w:rsidRPr="00DD4B56">
              <w:rPr>
                <w:rFonts w:ascii="Verdana" w:eastAsia="Calibri" w:hAnsi="Verdana" w:cstheme="minorHAnsi"/>
                <w:b/>
                <w:sz w:val="18"/>
                <w:szCs w:val="18"/>
              </w:rPr>
              <w:t>Zamość</w:t>
            </w:r>
          </w:p>
          <w:p w14:paraId="3BEE62C1" w14:textId="2746BB48" w:rsidR="001068D7" w:rsidRPr="000F79BC" w:rsidRDefault="00F47155" w:rsidP="000F79BC">
            <w:pPr>
              <w:spacing w:before="120" w:after="120" w:line="240" w:lineRule="auto"/>
              <w:contextualSpacing/>
              <w:jc w:val="center"/>
              <w:rPr>
                <w:rFonts w:asciiTheme="minorHAnsi" w:eastAsia="Calibri" w:hAnsiTheme="minorHAnsi" w:cstheme="minorHAnsi"/>
                <w:b/>
                <w:sz w:val="20"/>
              </w:rPr>
            </w:pPr>
            <w:r w:rsidRPr="00DD4B56">
              <w:rPr>
                <w:rFonts w:ascii="Verdana" w:eastAsia="Calibri" w:hAnsi="Verdana" w:cstheme="minorHAnsi"/>
                <w:b/>
                <w:sz w:val="18"/>
                <w:szCs w:val="18"/>
              </w:rPr>
              <w:t>ul.  Koźmiana  1</w:t>
            </w:r>
            <w:r w:rsidR="000F79BC" w:rsidRPr="00DD4B56">
              <w:rPr>
                <w:rFonts w:ascii="Verdana" w:eastAsia="Calibri" w:hAnsi="Verdana" w:cstheme="minorHAnsi"/>
                <w:b/>
                <w:sz w:val="18"/>
                <w:szCs w:val="18"/>
              </w:rPr>
              <w:t xml:space="preserve">, </w:t>
            </w:r>
            <w:r w:rsidRPr="00DD4B56">
              <w:rPr>
                <w:rFonts w:ascii="Verdana" w:eastAsia="Calibri" w:hAnsi="Verdana" w:cstheme="minorHAnsi"/>
                <w:b/>
                <w:sz w:val="18"/>
                <w:szCs w:val="18"/>
              </w:rPr>
              <w:t>22 – 400 Zamość</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8483A" w:rsidRDefault="007044E3" w:rsidP="00533FAA">
      <w:pPr>
        <w:tabs>
          <w:tab w:val="left" w:pos="1628"/>
        </w:tabs>
        <w:jc w:val="center"/>
        <w:rPr>
          <w:rFonts w:ascii="Verdana" w:hAnsi="Verdana" w:cstheme="minorHAnsi"/>
          <w:b/>
          <w:sz w:val="18"/>
          <w:szCs w:val="18"/>
        </w:rPr>
      </w:pPr>
      <w:r w:rsidRPr="0078483A">
        <w:rPr>
          <w:rFonts w:ascii="Verdana" w:hAnsi="Verdana" w:cstheme="minorHAnsi"/>
          <w:b/>
          <w:sz w:val="18"/>
          <w:szCs w:val="18"/>
        </w:rPr>
        <w:t>ANKIETA WERYFIKACJI WYKONAWCY W ZAKRESIE ZAPEWNIENIA GWARANCJI BEZPIECZEŃSTWA PRZETWARZANIA DANYCH OSOBOWYCH</w:t>
      </w:r>
    </w:p>
    <w:p w14:paraId="713C0359" w14:textId="05D4BCB1" w:rsidR="00B371EF" w:rsidRPr="0078483A" w:rsidRDefault="00B371EF" w:rsidP="00533FAA">
      <w:pPr>
        <w:rPr>
          <w:rFonts w:ascii="Verdana" w:hAnsi="Verdana" w:cstheme="minorHAnsi"/>
          <w:sz w:val="18"/>
          <w:szCs w:val="18"/>
        </w:rPr>
      </w:pPr>
    </w:p>
    <w:p w14:paraId="258FE0BC" w14:textId="08F35965" w:rsidR="00533FAA" w:rsidRPr="0078483A" w:rsidRDefault="00547A1B" w:rsidP="004B555E">
      <w:pPr>
        <w:rPr>
          <w:rFonts w:ascii="Verdana" w:hAnsi="Verdana" w:cstheme="minorHAnsi"/>
          <w:b/>
          <w:bCs/>
          <w:sz w:val="18"/>
          <w:szCs w:val="18"/>
        </w:rPr>
      </w:pPr>
      <w:r w:rsidRPr="0078483A">
        <w:rPr>
          <w:rFonts w:ascii="Verdana" w:hAnsi="Verdana" w:cstheme="minorHAnsi"/>
          <w:sz w:val="18"/>
          <w:szCs w:val="18"/>
          <w:lang w:eastAsia="pl-PL"/>
        </w:rPr>
        <w:t>W związku z Ofertą Wykonawcy złożoną</w:t>
      </w:r>
      <w:r w:rsidR="00533FAA" w:rsidRPr="0078483A">
        <w:rPr>
          <w:rFonts w:ascii="Verdana" w:hAnsi="Verdana" w:cstheme="minorHAnsi"/>
          <w:sz w:val="18"/>
          <w:szCs w:val="18"/>
          <w:lang w:eastAsia="pl-PL"/>
        </w:rPr>
        <w:t xml:space="preserve"> w postępowaniu zakupowym </w:t>
      </w:r>
      <w:r w:rsidR="00460462">
        <w:rPr>
          <w:rFonts w:ascii="Verdana" w:hAnsi="Verdana" w:cstheme="minorHAnsi"/>
          <w:sz w:val="18"/>
          <w:szCs w:val="18"/>
          <w:lang w:eastAsia="pl-PL"/>
        </w:rPr>
        <w:br/>
      </w:r>
      <w:r w:rsidR="00533FAA" w:rsidRPr="0078483A">
        <w:rPr>
          <w:rFonts w:ascii="Verdana" w:hAnsi="Verdana" w:cstheme="minorHAnsi"/>
          <w:sz w:val="18"/>
          <w:szCs w:val="18"/>
          <w:lang w:eastAsia="pl-PL"/>
        </w:rPr>
        <w:t xml:space="preserve">nr </w:t>
      </w:r>
      <w:r w:rsidR="00DD4B56">
        <w:rPr>
          <w:rFonts w:ascii="Verdana" w:hAnsi="Verdana" w:cstheme="minorHAnsi"/>
          <w:b/>
          <w:sz w:val="18"/>
          <w:szCs w:val="18"/>
          <w:lang w:eastAsia="pl-PL"/>
        </w:rPr>
        <w:t>POST/DYS/OZ/G</w:t>
      </w:r>
      <w:r w:rsidR="0055471C" w:rsidRPr="0078483A">
        <w:rPr>
          <w:rFonts w:ascii="Verdana" w:hAnsi="Verdana" w:cstheme="minorHAnsi"/>
          <w:b/>
          <w:sz w:val="18"/>
          <w:szCs w:val="18"/>
          <w:lang w:eastAsia="pl-PL"/>
        </w:rPr>
        <w:t>ZA/0</w:t>
      </w:r>
      <w:r w:rsidR="003D0339">
        <w:rPr>
          <w:rFonts w:ascii="Verdana" w:hAnsi="Verdana" w:cstheme="minorHAnsi"/>
          <w:b/>
          <w:sz w:val="18"/>
          <w:szCs w:val="18"/>
          <w:lang w:eastAsia="pl-PL"/>
        </w:rPr>
        <w:t>4</w:t>
      </w:r>
      <w:r w:rsidR="007F11D4">
        <w:rPr>
          <w:rFonts w:ascii="Verdana" w:hAnsi="Verdana" w:cstheme="minorHAnsi"/>
          <w:b/>
          <w:sz w:val="18"/>
          <w:szCs w:val="18"/>
          <w:lang w:eastAsia="pl-PL"/>
        </w:rPr>
        <w:t>253</w:t>
      </w:r>
      <w:r w:rsidR="00AD2FB4" w:rsidRPr="0078483A">
        <w:rPr>
          <w:rFonts w:ascii="Verdana" w:hAnsi="Verdana" w:cstheme="minorHAnsi"/>
          <w:b/>
          <w:sz w:val="18"/>
          <w:szCs w:val="18"/>
          <w:lang w:eastAsia="pl-PL"/>
        </w:rPr>
        <w:t xml:space="preserve">/2025 </w:t>
      </w:r>
      <w:r w:rsidR="00533FAA" w:rsidRPr="0078483A">
        <w:rPr>
          <w:rFonts w:ascii="Verdana" w:hAnsi="Verdana" w:cstheme="minorHAnsi"/>
          <w:sz w:val="18"/>
          <w:szCs w:val="18"/>
          <w:lang w:eastAsia="pl-PL"/>
        </w:rPr>
        <w:t xml:space="preserve">prowadzonym w trybie przetargu nieograniczonego </w:t>
      </w:r>
      <w:r w:rsidR="0093685A">
        <w:rPr>
          <w:rFonts w:ascii="Verdana" w:hAnsi="Verdana" w:cstheme="minorHAnsi"/>
          <w:sz w:val="18"/>
          <w:szCs w:val="18"/>
          <w:lang w:eastAsia="pl-PL"/>
        </w:rPr>
        <w:br/>
      </w:r>
      <w:r w:rsidR="00EF1BBE" w:rsidRPr="0078483A">
        <w:rPr>
          <w:rFonts w:ascii="Verdana" w:hAnsi="Verdana" w:cstheme="minorHAnsi"/>
          <w:sz w:val="18"/>
          <w:szCs w:val="18"/>
          <w:lang w:eastAsia="pl-PL"/>
        </w:rPr>
        <w:t>pn</w:t>
      </w:r>
      <w:r w:rsidR="00F44EB8" w:rsidRPr="0078483A">
        <w:rPr>
          <w:rFonts w:ascii="Verdana" w:hAnsi="Verdana" w:cstheme="minorHAnsi"/>
          <w:sz w:val="18"/>
          <w:szCs w:val="18"/>
          <w:lang w:eastAsia="pl-PL"/>
        </w:rPr>
        <w:t>.</w:t>
      </w:r>
      <w:r w:rsidR="0054064D" w:rsidRPr="0078483A">
        <w:rPr>
          <w:rFonts w:ascii="Verdana" w:hAnsi="Verdana" w:cstheme="minorHAnsi"/>
          <w:b/>
          <w:bCs/>
          <w:sz w:val="18"/>
          <w:szCs w:val="18"/>
        </w:rPr>
        <w:t xml:space="preserve"> </w:t>
      </w:r>
      <w:r w:rsidR="007F11D4" w:rsidRPr="007F11D4">
        <w:rPr>
          <w:rFonts w:ascii="Verdana" w:hAnsi="Verdana" w:cstheme="minorHAnsi"/>
          <w:b/>
          <w:bCs/>
          <w:sz w:val="18"/>
          <w:szCs w:val="18"/>
        </w:rPr>
        <w:t xml:space="preserve">Roboty budowlane elektroenergetyczne: cz. 1: Przebudowa linii napowietrznej SN, stacji Suchowola 1, 2, 3, 4 i linii napowietrznej </w:t>
      </w:r>
      <w:proofErr w:type="spellStart"/>
      <w:r w:rsidR="007F11D4" w:rsidRPr="007F11D4">
        <w:rPr>
          <w:rFonts w:ascii="Verdana" w:hAnsi="Verdana" w:cstheme="minorHAnsi"/>
          <w:b/>
          <w:bCs/>
          <w:sz w:val="18"/>
          <w:szCs w:val="18"/>
        </w:rPr>
        <w:t>nN</w:t>
      </w:r>
      <w:proofErr w:type="spellEnd"/>
      <w:r w:rsidR="007F11D4" w:rsidRPr="007F11D4">
        <w:rPr>
          <w:rFonts w:ascii="Verdana" w:hAnsi="Verdana" w:cstheme="minorHAnsi"/>
          <w:b/>
          <w:bCs/>
          <w:sz w:val="18"/>
          <w:szCs w:val="18"/>
        </w:rPr>
        <w:t xml:space="preserve"> na kablową, cz. 2: Przebudowa linii napowietrznej SN ZAM - Krasnobród, stacji „Żdanów 1” i linii napowietrznych </w:t>
      </w:r>
      <w:proofErr w:type="spellStart"/>
      <w:r w:rsidR="007F11D4" w:rsidRPr="007F11D4">
        <w:rPr>
          <w:rFonts w:ascii="Verdana" w:hAnsi="Verdana" w:cstheme="minorHAnsi"/>
          <w:b/>
          <w:bCs/>
          <w:sz w:val="18"/>
          <w:szCs w:val="18"/>
        </w:rPr>
        <w:t>nN</w:t>
      </w:r>
      <w:proofErr w:type="spellEnd"/>
      <w:r w:rsidR="007F11D4" w:rsidRPr="007F11D4">
        <w:rPr>
          <w:rFonts w:ascii="Verdana" w:hAnsi="Verdana" w:cstheme="minorHAnsi"/>
          <w:b/>
          <w:bCs/>
          <w:sz w:val="18"/>
          <w:szCs w:val="18"/>
        </w:rPr>
        <w:t xml:space="preserve"> na kablowe – etap I</w:t>
      </w:r>
      <w:r w:rsidR="003D0339">
        <w:rPr>
          <w:rFonts w:ascii="Verdana" w:hAnsi="Verdana" w:cstheme="minorHAnsi"/>
          <w:b/>
          <w:bCs/>
          <w:sz w:val="18"/>
          <w:szCs w:val="18"/>
        </w:rPr>
        <w:t xml:space="preserve">, </w:t>
      </w:r>
      <w:r w:rsidR="00533FAA" w:rsidRPr="0078483A">
        <w:rPr>
          <w:rFonts w:ascii="Verdana" w:hAnsi="Verdana" w:cstheme="minorHAnsi"/>
          <w:sz w:val="18"/>
          <w:szCs w:val="18"/>
          <w:lang w:eastAsia="pl-PL"/>
        </w:rPr>
        <w:t>niżej</w:t>
      </w:r>
      <w:r w:rsidRPr="0078483A">
        <w:rPr>
          <w:rFonts w:ascii="Verdana" w:hAnsi="Verdana" w:cstheme="minorHAnsi"/>
          <w:sz w:val="18"/>
          <w:szCs w:val="18"/>
          <w:lang w:eastAsia="pl-PL"/>
        </w:rPr>
        <w:t xml:space="preserve"> wskazujemy informacje dotyczące zapewnienia gwarancji bezpieczeństwa przetwarzania</w:t>
      </w:r>
      <w:r w:rsidR="002B3C41" w:rsidRPr="0078483A">
        <w:rPr>
          <w:rFonts w:ascii="Verdana" w:hAnsi="Verdana" w:cstheme="minorHAnsi"/>
          <w:sz w:val="18"/>
          <w:szCs w:val="18"/>
          <w:lang w:eastAsia="pl-PL"/>
        </w:rPr>
        <w:t xml:space="preserve"> danych osobowych</w:t>
      </w:r>
      <w:r w:rsidR="00301BDD" w:rsidRPr="0078483A">
        <w:rPr>
          <w:rFonts w:ascii="Verdana" w:hAnsi="Verdana" w:cstheme="minorHAnsi"/>
          <w:sz w:val="18"/>
          <w:szCs w:val="18"/>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78483A"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78483A" w:rsidRDefault="002B3C41" w:rsidP="00EA7FDF">
            <w:pPr>
              <w:pStyle w:val="opis"/>
              <w:tabs>
                <w:tab w:val="left" w:pos="415"/>
              </w:tabs>
              <w:spacing w:line="300" w:lineRule="auto"/>
              <w:ind w:left="0" w:right="0"/>
              <w:jc w:val="center"/>
              <w:rPr>
                <w:rFonts w:ascii="Verdana" w:hAnsi="Verdana" w:cstheme="minorHAnsi"/>
                <w:i/>
                <w:sz w:val="18"/>
                <w:szCs w:val="18"/>
              </w:rPr>
            </w:pPr>
            <w:r w:rsidRPr="0078483A">
              <w:rPr>
                <w:rFonts w:ascii="Verdana" w:hAnsi="Verdana" w:cstheme="minorHAnsi"/>
                <w:i/>
                <w:sz w:val="18"/>
                <w:szCs w:val="18"/>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78483A" w:rsidRDefault="002B3C41" w:rsidP="00B045C8">
            <w:pPr>
              <w:pStyle w:val="opis"/>
              <w:spacing w:line="300" w:lineRule="auto"/>
              <w:ind w:left="0"/>
              <w:jc w:val="center"/>
              <w:rPr>
                <w:rFonts w:ascii="Verdana" w:hAnsi="Verdana" w:cstheme="minorHAnsi"/>
                <w:i/>
                <w:sz w:val="18"/>
                <w:szCs w:val="18"/>
              </w:rPr>
            </w:pPr>
            <w:r w:rsidRPr="0078483A">
              <w:rPr>
                <w:rFonts w:ascii="Verdana" w:hAnsi="Verdana" w:cstheme="minorHAnsi"/>
                <w:i/>
                <w:sz w:val="18"/>
                <w:szCs w:val="18"/>
              </w:rPr>
              <w:t>Wymagany przez Zmawiającego zakres informacji / Informacje Wykonawcy</w:t>
            </w:r>
            <w:r w:rsidR="00B045C8" w:rsidRPr="0078483A">
              <w:rPr>
                <w:rFonts w:ascii="Verdana" w:hAnsi="Verdana" w:cstheme="minorHAnsi"/>
                <w:i/>
                <w:sz w:val="18"/>
                <w:szCs w:val="18"/>
              </w:rPr>
              <w:t xml:space="preserve"> (podmiotu przetwarzającego dane osobowe)</w:t>
            </w:r>
          </w:p>
        </w:tc>
      </w:tr>
      <w:tr w:rsidR="002B3C41" w:rsidRPr="0078483A"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78483A" w:rsidRDefault="002B3C41"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 xml:space="preserve">Pełna nazwa podmiotu przetwarzającego dane </w:t>
            </w:r>
            <w:r w:rsidR="00E90ECF" w:rsidRPr="0078483A">
              <w:rPr>
                <w:rFonts w:ascii="Verdana" w:hAnsi="Verdana" w:cstheme="minorHAnsi"/>
                <w:sz w:val="18"/>
                <w:szCs w:val="18"/>
              </w:rPr>
              <w:t>osobowe</w:t>
            </w:r>
            <w:r w:rsidRPr="0078483A">
              <w:rPr>
                <w:rFonts w:ascii="Verdana" w:hAnsi="Verdana" w:cstheme="minorHAnsi"/>
                <w:sz w:val="18"/>
                <w:szCs w:val="18"/>
              </w:rPr>
              <w:t>:</w:t>
            </w:r>
          </w:p>
          <w:p w14:paraId="304F4E56" w14:textId="32FE2384"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2B3C41" w:rsidRPr="0078483A"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78483A" w:rsidRDefault="002B3C41" w:rsidP="002B3C41">
            <w:pPr>
              <w:rPr>
                <w:rFonts w:ascii="Verdana" w:hAnsi="Verdana" w:cstheme="minorHAnsi"/>
                <w:sz w:val="18"/>
                <w:szCs w:val="18"/>
              </w:rPr>
            </w:pPr>
            <w:r w:rsidRPr="0078483A">
              <w:rPr>
                <w:rFonts w:ascii="Verdana" w:hAnsi="Verdana" w:cstheme="minorHAnsi"/>
                <w:sz w:val="18"/>
                <w:szCs w:val="18"/>
              </w:rPr>
              <w:t>Adres siedziby podmiotu przetwarzającego - prosimy o podanie adresu siedziby z CEIDG lub KRS:</w:t>
            </w:r>
          </w:p>
          <w:p w14:paraId="65DD62DC" w14:textId="22D84ECE" w:rsidR="002B3C41" w:rsidRPr="0078483A" w:rsidRDefault="005A3030" w:rsidP="002B3C41">
            <w:pPr>
              <w:rPr>
                <w:rFonts w:ascii="Verdana" w:hAnsi="Verdana" w:cstheme="minorHAnsi"/>
                <w:sz w:val="18"/>
                <w:szCs w:val="18"/>
              </w:rPr>
            </w:pPr>
            <w:r w:rsidRPr="0078483A">
              <w:rPr>
                <w:rFonts w:ascii="Verdana" w:hAnsi="Verdana" w:cstheme="minorHAnsi"/>
                <w:sz w:val="18"/>
                <w:szCs w:val="18"/>
              </w:rPr>
              <w:t>...</w:t>
            </w:r>
          </w:p>
        </w:tc>
      </w:tr>
      <w:tr w:rsidR="002B3C41" w:rsidRPr="0078483A"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8483A" w:rsidRDefault="002B3C41" w:rsidP="002B3C41">
            <w:pPr>
              <w:rPr>
                <w:rFonts w:ascii="Verdana" w:hAnsi="Verdana" w:cstheme="minorHAnsi"/>
                <w:sz w:val="18"/>
                <w:szCs w:val="18"/>
              </w:rPr>
            </w:pPr>
            <w:r w:rsidRPr="0078483A">
              <w:rPr>
                <w:rFonts w:ascii="Verdana" w:hAnsi="Verdana" w:cstheme="minorHAnsi"/>
                <w:sz w:val="18"/>
                <w:szCs w:val="18"/>
              </w:rPr>
              <w:t xml:space="preserve">Prosimy o podanie krótkiego opisu charakterystyki prowadzonej działalności przez podmiot przetwarzający - w kilku zdaniach: </w:t>
            </w:r>
          </w:p>
          <w:p w14:paraId="78C0F993" w14:textId="2E4F3221"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2B3C41" w:rsidRPr="0078483A"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8483A" w:rsidRDefault="002B3C41" w:rsidP="002B3C41">
            <w:pPr>
              <w:rPr>
                <w:rFonts w:ascii="Verdana" w:hAnsi="Verdana" w:cstheme="minorHAnsi"/>
                <w:sz w:val="18"/>
                <w:szCs w:val="18"/>
              </w:rPr>
            </w:pPr>
            <w:r w:rsidRPr="0078483A">
              <w:rPr>
                <w:rFonts w:ascii="Verdana" w:hAnsi="Verdana" w:cstheme="minorHAnsi"/>
                <w:sz w:val="18"/>
                <w:szCs w:val="18"/>
              </w:rPr>
              <w:t xml:space="preserve">Czy podmiot przetwarzający wyznaczył Inspektora Ochrony Danych Osobowych lub osobę odpowiedzialna za ochronę danych osobowych? Prosimy o wskazanie danych </w:t>
            </w:r>
            <w:r w:rsidR="00A42EF1" w:rsidRPr="0078483A">
              <w:rPr>
                <w:rFonts w:ascii="Verdana" w:hAnsi="Verdana" w:cstheme="minorHAnsi"/>
                <w:sz w:val="18"/>
                <w:szCs w:val="18"/>
              </w:rPr>
              <w:t>teleadresowych (telefon, email):</w:t>
            </w:r>
          </w:p>
          <w:p w14:paraId="53B26880" w14:textId="30E78507"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2B3C41" w:rsidRPr="0078483A"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podmiot przetwarzający prowadzi rejestr kategorii czynności przetwarzania zawierający wszystkie informacje wskazane w art. 30 RODO?*</w:t>
            </w:r>
          </w:p>
          <w:p w14:paraId="4CF7429B" w14:textId="5D191F0F"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podmiot przetwarzający opracował polityki/procedury w zakresie ochrony danych osobowych?*</w:t>
            </w:r>
          </w:p>
          <w:p w14:paraId="3324579E" w14:textId="00C246A7" w:rsidR="00A42EF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 xml:space="preserve">Czy pracownicy podmiotu przetwarzającego zostali przeszkoleni w zakresie ochrony danych osobowych oraz czy posiadają upoważnienia do przetwarzania danych osobowych? </w:t>
            </w:r>
          </w:p>
          <w:p w14:paraId="018018BD" w14:textId="4E60A784" w:rsidR="00A42EF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pracownicy podmiotu zostali zobowiązani do zachowania poufności przetwarzanych danych osobowych?</w:t>
            </w:r>
          </w:p>
          <w:p w14:paraId="35A3AC29" w14:textId="033FC815" w:rsidR="00A42EF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78483A" w:rsidRDefault="005A3030" w:rsidP="00A42EF1">
            <w:pPr>
              <w:rPr>
                <w:rFonts w:ascii="Verdana" w:hAnsi="Verdana" w:cstheme="minorHAnsi"/>
                <w:sz w:val="18"/>
                <w:szCs w:val="18"/>
              </w:rPr>
            </w:pPr>
            <w:r w:rsidRPr="0078483A">
              <w:rPr>
                <w:rFonts w:ascii="Verdana" w:hAnsi="Verdana" w:cstheme="minorHAnsi"/>
                <w:sz w:val="18"/>
                <w:szCs w:val="18"/>
              </w:rPr>
              <w:t>...</w:t>
            </w:r>
          </w:p>
        </w:tc>
      </w:tr>
      <w:tr w:rsidR="00A42EF1" w:rsidRPr="0078483A"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Czy podmiot przetwarzający korzysta wyłącznie z licencjonowanych programów/systemów teleinformatycznych?</w:t>
            </w:r>
          </w:p>
          <w:p w14:paraId="7E62B5E2" w14:textId="79DF4193" w:rsidR="00A42EF1" w:rsidRPr="0078483A" w:rsidRDefault="005A3030" w:rsidP="00A42EF1">
            <w:pPr>
              <w:rPr>
                <w:rFonts w:ascii="Verdana" w:hAnsi="Verdana" w:cstheme="minorHAnsi"/>
                <w:sz w:val="18"/>
                <w:szCs w:val="18"/>
              </w:rPr>
            </w:pPr>
            <w:r w:rsidRPr="0078483A">
              <w:rPr>
                <w:rFonts w:ascii="Verdana" w:hAnsi="Verdana" w:cstheme="minorHAnsi"/>
                <w:sz w:val="18"/>
                <w:szCs w:val="18"/>
              </w:rPr>
              <w:t>...</w:t>
            </w:r>
          </w:p>
        </w:tc>
      </w:tr>
      <w:tr w:rsidR="00602514" w:rsidRPr="0078483A"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W jaki sposób przechowywane są dane osobowe w formie papierowej i/lub w formie elektronicznej </w:t>
            </w:r>
            <w:r w:rsidR="003577C4" w:rsidRPr="0078483A">
              <w:rPr>
                <w:rFonts w:ascii="Verdana" w:hAnsi="Verdana" w:cstheme="minorHAnsi"/>
                <w:sz w:val="18"/>
                <w:szCs w:val="18"/>
              </w:rPr>
              <w:br/>
            </w:r>
            <w:r w:rsidRPr="0078483A">
              <w:rPr>
                <w:rFonts w:ascii="Verdana" w:hAnsi="Verdana" w:cstheme="minorHAnsi"/>
                <w:sz w:val="18"/>
                <w:szCs w:val="18"/>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8483A" w:rsidRDefault="005A3030" w:rsidP="00A42EF1">
            <w:pPr>
              <w:rPr>
                <w:rFonts w:ascii="Verdana" w:hAnsi="Verdana" w:cstheme="minorHAnsi"/>
                <w:sz w:val="18"/>
                <w:szCs w:val="18"/>
              </w:rPr>
            </w:pPr>
            <w:r w:rsidRPr="0078483A">
              <w:rPr>
                <w:rFonts w:ascii="Verdana" w:hAnsi="Verdana" w:cstheme="minorHAnsi"/>
                <w:sz w:val="18"/>
                <w:szCs w:val="18"/>
              </w:rPr>
              <w:t>...</w:t>
            </w:r>
          </w:p>
        </w:tc>
      </w:tr>
      <w:tr w:rsidR="00602514" w:rsidRPr="0078483A"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Czy podmiot przetwarzający tworzy kopie zapasowe dla systemów teleinformatycznych? </w:t>
            </w:r>
          </w:p>
          <w:p w14:paraId="36506F05" w14:textId="1686E325"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r w:rsidR="00602514" w:rsidRPr="0078483A"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Czy podmiot przetwarzający umożliwia realizację prawa jednostki zgodnie z RODO? </w:t>
            </w:r>
          </w:p>
          <w:p w14:paraId="35679102" w14:textId="3903B667"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r w:rsidR="00602514" w:rsidRPr="0078483A"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r w:rsidR="00602514" w:rsidRPr="0078483A"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Prosimy o wskazanie danych osoby wypełniającej ankietę (imię, nazwisko, stanowisko, telefon, adres email):</w:t>
            </w:r>
          </w:p>
          <w:p w14:paraId="7AAAF63B" w14:textId="7BB97644"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bl>
    <w:p w14:paraId="7B02FA16" w14:textId="77777777" w:rsidR="00602514" w:rsidRPr="0078483A" w:rsidRDefault="00602514" w:rsidP="00533FAA">
      <w:pPr>
        <w:rPr>
          <w:rFonts w:ascii="Verdana" w:hAnsi="Verdana" w:cstheme="minorHAnsi"/>
          <w:sz w:val="18"/>
          <w:szCs w:val="18"/>
        </w:rPr>
      </w:pPr>
    </w:p>
    <w:p w14:paraId="35F0BDA1" w14:textId="4F25DFAE" w:rsidR="00533FAA" w:rsidRPr="0078483A" w:rsidRDefault="00A42EF1" w:rsidP="00533FAA">
      <w:pPr>
        <w:rPr>
          <w:rFonts w:ascii="Verdana" w:hAnsi="Verdana" w:cstheme="minorHAnsi"/>
          <w:sz w:val="18"/>
          <w:szCs w:val="18"/>
        </w:rPr>
      </w:pPr>
      <w:r w:rsidRPr="0078483A">
        <w:rPr>
          <w:rFonts w:ascii="Verdana" w:hAnsi="Verdana" w:cstheme="minorHAnsi"/>
          <w:sz w:val="18"/>
          <w:szCs w:val="18"/>
        </w:rPr>
        <w:t>*Zamawiający może zażądać przedstawienia ww. dokumentów.</w:t>
      </w:r>
    </w:p>
    <w:p w14:paraId="542ED8B6" w14:textId="77777777" w:rsidR="007044E3" w:rsidRPr="0078483A" w:rsidRDefault="007044E3" w:rsidP="007044E3">
      <w:pPr>
        <w:rPr>
          <w:rFonts w:ascii="Verdana" w:hAnsi="Verdana" w:cstheme="minorHAnsi"/>
          <w:sz w:val="18"/>
          <w:szCs w:val="18"/>
        </w:rPr>
      </w:pPr>
    </w:p>
    <w:p w14:paraId="6FA78847" w14:textId="77777777" w:rsidR="00533FAA" w:rsidRPr="0078483A" w:rsidRDefault="00533FAA" w:rsidP="00533FAA">
      <w:pPr>
        <w:rPr>
          <w:rFonts w:ascii="Verdana" w:hAnsi="Verdana" w:cstheme="minorHAnsi"/>
          <w:sz w:val="18"/>
          <w:szCs w:val="18"/>
        </w:rPr>
      </w:pPr>
    </w:p>
    <w:p w14:paraId="0923EDE1" w14:textId="77777777" w:rsidR="00533FAA" w:rsidRPr="004B4556" w:rsidRDefault="00533FAA" w:rsidP="00533FAA">
      <w:pPr>
        <w:rPr>
          <w:rFonts w:asciiTheme="minorHAnsi" w:hAnsiTheme="minorHAnsi" w:cstheme="minorHAnsi"/>
          <w:sz w:val="20"/>
        </w:rPr>
      </w:pPr>
    </w:p>
    <w:p w14:paraId="0D49C08D" w14:textId="757E3B76" w:rsidR="009A525F" w:rsidRPr="008F0D48" w:rsidRDefault="008F0D48" w:rsidP="00793321">
      <w:pPr>
        <w:spacing w:line="240" w:lineRule="exact"/>
        <w:ind w:left="4689" w:right="-992" w:firstLine="709"/>
        <w:rPr>
          <w:rFonts w:asciiTheme="minorHAnsi" w:hAnsiTheme="minorHAnsi" w:cstheme="minorHAnsi"/>
          <w:sz w:val="14"/>
          <w:szCs w:val="14"/>
        </w:rPr>
      </w:pPr>
      <w:bookmarkStart w:id="2" w:name="_Ref528247260"/>
      <w:bookmarkStart w:id="3" w:name="_Toc528334789"/>
      <w:bookmarkStart w:id="4" w:name="_Toc19182901"/>
      <w:r>
        <w:rPr>
          <w:rFonts w:asciiTheme="minorHAnsi" w:hAnsiTheme="minorHAnsi" w:cstheme="minorHAnsi"/>
          <w:sz w:val="14"/>
          <w:szCs w:val="14"/>
        </w:rPr>
        <w:t xml:space="preserve">        </w:t>
      </w:r>
      <w:r w:rsidR="009A525F" w:rsidRPr="008F0D48">
        <w:rPr>
          <w:rFonts w:asciiTheme="minorHAnsi" w:hAnsiTheme="minorHAnsi" w:cstheme="minorHAnsi"/>
          <w:sz w:val="14"/>
          <w:szCs w:val="14"/>
        </w:rPr>
        <w:t>...................................................................................</w:t>
      </w:r>
    </w:p>
    <w:p w14:paraId="616C9D77" w14:textId="06D56E80" w:rsidR="009A525F" w:rsidRPr="008F0D48" w:rsidRDefault="009A525F" w:rsidP="00356F1D">
      <w:pPr>
        <w:spacing w:line="240" w:lineRule="auto"/>
        <w:ind w:left="5398" w:right="68" w:hanging="153"/>
        <w:jc w:val="center"/>
        <w:rPr>
          <w:rFonts w:asciiTheme="minorHAnsi" w:hAnsiTheme="minorHAnsi" w:cstheme="minorHAnsi"/>
          <w:i/>
          <w:sz w:val="14"/>
          <w:szCs w:val="14"/>
        </w:rPr>
      </w:pPr>
      <w:r w:rsidRPr="008F0D48">
        <w:rPr>
          <w:rFonts w:asciiTheme="minorHAnsi" w:hAnsiTheme="minorHAnsi" w:cstheme="minorHAnsi"/>
          <w:i/>
          <w:sz w:val="14"/>
          <w:szCs w:val="14"/>
        </w:rPr>
        <w:t>Data i podpis</w:t>
      </w:r>
      <w:r w:rsidR="005479EE" w:rsidRPr="008F0D48">
        <w:rPr>
          <w:rFonts w:asciiTheme="minorHAnsi" w:hAnsiTheme="minorHAnsi" w:cstheme="minorHAnsi"/>
          <w:i/>
          <w:sz w:val="14"/>
          <w:szCs w:val="14"/>
        </w:rPr>
        <w:t xml:space="preserve">y </w:t>
      </w:r>
      <w:r w:rsidRPr="008F0D48">
        <w:rPr>
          <w:rFonts w:asciiTheme="minorHAnsi" w:hAnsiTheme="minorHAnsi" w:cstheme="minorHAnsi"/>
          <w:i/>
          <w:sz w:val="14"/>
          <w:szCs w:val="14"/>
        </w:rPr>
        <w:t>osób uprawnionych do składania</w:t>
      </w:r>
    </w:p>
    <w:p w14:paraId="1EE1B992" w14:textId="2057E985" w:rsidR="009A525F" w:rsidRPr="008F0D48" w:rsidRDefault="009A525F" w:rsidP="00356F1D">
      <w:pPr>
        <w:spacing w:line="240" w:lineRule="auto"/>
        <w:ind w:left="5398" w:right="68" w:hanging="153"/>
        <w:jc w:val="center"/>
        <w:rPr>
          <w:rFonts w:asciiTheme="minorHAnsi" w:hAnsiTheme="minorHAnsi" w:cstheme="minorHAnsi"/>
          <w:i/>
          <w:sz w:val="14"/>
          <w:szCs w:val="14"/>
        </w:rPr>
      </w:pPr>
      <w:r w:rsidRPr="008F0D48">
        <w:rPr>
          <w:rFonts w:asciiTheme="minorHAnsi" w:hAnsiTheme="minorHAnsi" w:cstheme="minorHAnsi"/>
          <w:i/>
          <w:sz w:val="14"/>
          <w:szCs w:val="14"/>
        </w:rPr>
        <w:t>oświadczeń woli w imieniu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2"/>
    <w:bookmarkEnd w:id="3"/>
    <w:bookmarkEnd w:id="4"/>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3"/>
      <w:footerReference w:type="default" r:id="rId14"/>
      <w:headerReference w:type="first" r:id="rId15"/>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0F579" w14:textId="77777777" w:rsidR="00112931" w:rsidRDefault="00112931" w:rsidP="004A302B">
      <w:pPr>
        <w:spacing w:line="240" w:lineRule="auto"/>
      </w:pPr>
      <w:r>
        <w:separator/>
      </w:r>
    </w:p>
  </w:endnote>
  <w:endnote w:type="continuationSeparator" w:id="0">
    <w:p w14:paraId="01F4FB56" w14:textId="77777777" w:rsidR="00112931" w:rsidRDefault="0011293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7565827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2385B">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2385B">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20434" w14:textId="77777777" w:rsidR="00112931" w:rsidRDefault="00112931" w:rsidP="004A302B">
      <w:pPr>
        <w:spacing w:line="240" w:lineRule="auto"/>
      </w:pPr>
      <w:r>
        <w:separator/>
      </w:r>
    </w:p>
  </w:footnote>
  <w:footnote w:type="continuationSeparator" w:id="0">
    <w:p w14:paraId="031854B6" w14:textId="77777777" w:rsidR="00112931" w:rsidRDefault="0011293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30BA7" w14:textId="212BC6DC" w:rsidR="00DD4B56" w:rsidRPr="002A3BD1" w:rsidRDefault="00DD4B56" w:rsidP="00DD4B56">
    <w:pPr>
      <w:pStyle w:val="Nagwek"/>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1312" behindDoc="0" locked="0" layoutInCell="1" allowOverlap="1" wp14:anchorId="3A7B0B64" wp14:editId="1D70BE3E">
          <wp:simplePos x="0" y="0"/>
          <wp:positionH relativeFrom="column">
            <wp:posOffset>5438693</wp:posOffset>
          </wp:positionH>
          <wp:positionV relativeFrom="page">
            <wp:posOffset>367997</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69E2BD0A" w14:textId="785BA604" w:rsidR="00DD4B56" w:rsidRPr="002A3BD1" w:rsidRDefault="00211B19" w:rsidP="00DD4B56">
    <w:pPr>
      <w:pStyle w:val="Nagwek"/>
      <w:rPr>
        <w:rFonts w:ascii="Verdana" w:hAnsi="Verdana"/>
        <w:sz w:val="14"/>
        <w:szCs w:val="14"/>
      </w:rPr>
    </w:pPr>
    <w:r>
      <w:rPr>
        <w:rFonts w:ascii="Verdana" w:hAnsi="Verdana"/>
        <w:sz w:val="14"/>
        <w:szCs w:val="14"/>
      </w:rPr>
      <w:t>POST/DYS/OZ/GZA/0</w:t>
    </w:r>
    <w:r w:rsidR="003D0339">
      <w:rPr>
        <w:rFonts w:ascii="Verdana" w:hAnsi="Verdana"/>
        <w:sz w:val="14"/>
        <w:szCs w:val="14"/>
      </w:rPr>
      <w:t>4</w:t>
    </w:r>
    <w:r w:rsidR="007F11D4">
      <w:rPr>
        <w:rFonts w:ascii="Verdana" w:hAnsi="Verdana"/>
        <w:sz w:val="14"/>
        <w:szCs w:val="14"/>
      </w:rPr>
      <w:t>253</w:t>
    </w:r>
    <w:r w:rsidR="00DD4B56" w:rsidRPr="002A3BD1">
      <w:rPr>
        <w:rFonts w:ascii="Verdana" w:hAnsi="Verdana"/>
        <w:sz w:val="14"/>
        <w:szCs w:val="14"/>
      </w:rPr>
      <w:t xml:space="preserve">/2025                                                                  </w:t>
    </w:r>
  </w:p>
  <w:p w14:paraId="54951A46" w14:textId="64A945CC" w:rsidR="002369B6" w:rsidRPr="004F644A" w:rsidRDefault="002369B6" w:rsidP="004F644A">
    <w:pPr>
      <w:pStyle w:val="Nagwek"/>
      <w:tabs>
        <w:tab w:val="clear" w:pos="4536"/>
        <w:tab w:val="clear" w:pos="9072"/>
        <w:tab w:val="left" w:pos="5265"/>
      </w:tabs>
      <w:spacing w:after="120" w:line="276" w:lineRule="auto"/>
      <w:ind w:hanging="567"/>
      <w:rPr>
        <w:rFonts w:ascii="Calibri" w:hAnsi="Calibri" w:cs="Calibri"/>
        <w:sz w:val="18"/>
        <w:szCs w:val="18"/>
      </w:rPr>
    </w:pP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1DB" w14:textId="77777777" w:rsidR="00DD4B56" w:rsidRPr="002A3BD1" w:rsidRDefault="00DD4B56" w:rsidP="00DD4B56">
    <w:pPr>
      <w:pStyle w:val="Nagwek"/>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59264" behindDoc="0" locked="0" layoutInCell="1" allowOverlap="1" wp14:anchorId="08D1914A" wp14:editId="6ABF6A52">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232CCD6D" w14:textId="04E0F2F4" w:rsidR="00DD4B56" w:rsidRPr="002A3BD1" w:rsidRDefault="00211B19" w:rsidP="00DD4B56">
    <w:pPr>
      <w:pStyle w:val="Nagwek"/>
      <w:rPr>
        <w:rFonts w:ascii="Verdana" w:hAnsi="Verdana"/>
        <w:sz w:val="14"/>
        <w:szCs w:val="14"/>
      </w:rPr>
    </w:pPr>
    <w:r>
      <w:rPr>
        <w:rFonts w:ascii="Verdana" w:hAnsi="Verdana"/>
        <w:sz w:val="14"/>
        <w:szCs w:val="14"/>
      </w:rPr>
      <w:t>POST/DYS/OZ/GZA/0</w:t>
    </w:r>
    <w:r w:rsidR="003D0339">
      <w:rPr>
        <w:rFonts w:ascii="Verdana" w:hAnsi="Verdana"/>
        <w:sz w:val="14"/>
        <w:szCs w:val="14"/>
      </w:rPr>
      <w:t>4</w:t>
    </w:r>
    <w:r w:rsidR="007F11D4">
      <w:rPr>
        <w:rFonts w:ascii="Verdana" w:hAnsi="Verdana"/>
        <w:sz w:val="14"/>
        <w:szCs w:val="14"/>
      </w:rPr>
      <w:t>253</w:t>
    </w:r>
    <w:r w:rsidR="00DD4B56" w:rsidRPr="002A3BD1">
      <w:rPr>
        <w:rFonts w:ascii="Verdana" w:hAnsi="Verdana"/>
        <w:sz w:val="14"/>
        <w:szCs w:val="14"/>
      </w:rPr>
      <w:t xml:space="preserve">/2025                                                                  </w:t>
    </w:r>
  </w:p>
  <w:p w14:paraId="1547B875" w14:textId="77777777" w:rsidR="00DD4B56" w:rsidRPr="00DD4B56" w:rsidRDefault="00DD4B56" w:rsidP="00DD4B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634870673">
    <w:abstractNumId w:val="4"/>
  </w:num>
  <w:num w:numId="2" w16cid:durableId="769859739">
    <w:abstractNumId w:val="5"/>
  </w:num>
  <w:num w:numId="3" w16cid:durableId="1799378624">
    <w:abstractNumId w:val="6"/>
  </w:num>
  <w:num w:numId="4" w16cid:durableId="2039693610">
    <w:abstractNumId w:val="7"/>
  </w:num>
  <w:num w:numId="5" w16cid:durableId="211165513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2931"/>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5E61"/>
    <w:rsid w:val="00166625"/>
    <w:rsid w:val="00166E39"/>
    <w:rsid w:val="00167D1F"/>
    <w:rsid w:val="0017066C"/>
    <w:rsid w:val="00171C78"/>
    <w:rsid w:val="001728F5"/>
    <w:rsid w:val="00173A31"/>
    <w:rsid w:val="001741FB"/>
    <w:rsid w:val="00174BE0"/>
    <w:rsid w:val="00175CDB"/>
    <w:rsid w:val="00176B3E"/>
    <w:rsid w:val="001804D0"/>
    <w:rsid w:val="001822D2"/>
    <w:rsid w:val="00184C77"/>
    <w:rsid w:val="00184E77"/>
    <w:rsid w:val="00185E8A"/>
    <w:rsid w:val="001901BD"/>
    <w:rsid w:val="001901E8"/>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AF4"/>
    <w:rsid w:val="001F4BA5"/>
    <w:rsid w:val="001F60DA"/>
    <w:rsid w:val="001F6AB5"/>
    <w:rsid w:val="001F72C0"/>
    <w:rsid w:val="001F7A3D"/>
    <w:rsid w:val="001F7BE8"/>
    <w:rsid w:val="00201A92"/>
    <w:rsid w:val="00203292"/>
    <w:rsid w:val="00203373"/>
    <w:rsid w:val="00203C4B"/>
    <w:rsid w:val="00204C16"/>
    <w:rsid w:val="0020505A"/>
    <w:rsid w:val="00205B29"/>
    <w:rsid w:val="002073F1"/>
    <w:rsid w:val="00211B19"/>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DB8"/>
    <w:rsid w:val="002511EE"/>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73B7"/>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7D9"/>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0B0"/>
    <w:rsid w:val="003C7649"/>
    <w:rsid w:val="003C7A3B"/>
    <w:rsid w:val="003C7F7D"/>
    <w:rsid w:val="003D0339"/>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B7E"/>
    <w:rsid w:val="00447F18"/>
    <w:rsid w:val="00450155"/>
    <w:rsid w:val="00450710"/>
    <w:rsid w:val="00451434"/>
    <w:rsid w:val="00453FF7"/>
    <w:rsid w:val="00454EA7"/>
    <w:rsid w:val="00456A89"/>
    <w:rsid w:val="00456D9B"/>
    <w:rsid w:val="00457F7E"/>
    <w:rsid w:val="004603F4"/>
    <w:rsid w:val="00460462"/>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0123"/>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144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3C"/>
    <w:rsid w:val="005D609B"/>
    <w:rsid w:val="005D7714"/>
    <w:rsid w:val="005E142C"/>
    <w:rsid w:val="005E28DA"/>
    <w:rsid w:val="005E2BCF"/>
    <w:rsid w:val="005E2F93"/>
    <w:rsid w:val="005E481A"/>
    <w:rsid w:val="005E4A7B"/>
    <w:rsid w:val="005E53E0"/>
    <w:rsid w:val="005E5E88"/>
    <w:rsid w:val="005E6063"/>
    <w:rsid w:val="005E63DC"/>
    <w:rsid w:val="005E71EB"/>
    <w:rsid w:val="005F02BB"/>
    <w:rsid w:val="005F0649"/>
    <w:rsid w:val="005F0B1B"/>
    <w:rsid w:val="005F1ECA"/>
    <w:rsid w:val="005F3CE9"/>
    <w:rsid w:val="005F4537"/>
    <w:rsid w:val="005F594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4DA"/>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A67"/>
    <w:rsid w:val="0066308D"/>
    <w:rsid w:val="00663728"/>
    <w:rsid w:val="0066557A"/>
    <w:rsid w:val="00666793"/>
    <w:rsid w:val="0066752C"/>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75"/>
    <w:rsid w:val="006C63E4"/>
    <w:rsid w:val="006C688C"/>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20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51D6"/>
    <w:rsid w:val="007E5A99"/>
    <w:rsid w:val="007E6A61"/>
    <w:rsid w:val="007E7DC1"/>
    <w:rsid w:val="007F0664"/>
    <w:rsid w:val="007F11D4"/>
    <w:rsid w:val="007F174A"/>
    <w:rsid w:val="007F3DB0"/>
    <w:rsid w:val="007F4D3D"/>
    <w:rsid w:val="007F66B9"/>
    <w:rsid w:val="007F7F27"/>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385B"/>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7A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30D5"/>
    <w:rsid w:val="00934474"/>
    <w:rsid w:val="0093545B"/>
    <w:rsid w:val="009357A8"/>
    <w:rsid w:val="0093600E"/>
    <w:rsid w:val="0093685A"/>
    <w:rsid w:val="009369F8"/>
    <w:rsid w:val="00937989"/>
    <w:rsid w:val="00937D51"/>
    <w:rsid w:val="00940033"/>
    <w:rsid w:val="009413F6"/>
    <w:rsid w:val="00941F93"/>
    <w:rsid w:val="0094230B"/>
    <w:rsid w:val="00943676"/>
    <w:rsid w:val="009444FB"/>
    <w:rsid w:val="00944569"/>
    <w:rsid w:val="00944C1D"/>
    <w:rsid w:val="00946897"/>
    <w:rsid w:val="00947D31"/>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3FB"/>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3327"/>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4F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7C4"/>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549"/>
    <w:rsid w:val="00C95BBA"/>
    <w:rsid w:val="00C95F22"/>
    <w:rsid w:val="00C96F58"/>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EFA"/>
    <w:rsid w:val="00D90546"/>
    <w:rsid w:val="00D9097E"/>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6A19"/>
    <w:rsid w:val="00DC6FB4"/>
    <w:rsid w:val="00DC7794"/>
    <w:rsid w:val="00DC77A2"/>
    <w:rsid w:val="00DC7E8A"/>
    <w:rsid w:val="00DD0ABE"/>
    <w:rsid w:val="00DD144B"/>
    <w:rsid w:val="00DD2B14"/>
    <w:rsid w:val="00DD3A50"/>
    <w:rsid w:val="00DD48B1"/>
    <w:rsid w:val="00DD4A4D"/>
    <w:rsid w:val="00DD4B56"/>
    <w:rsid w:val="00DD56DF"/>
    <w:rsid w:val="00DD5C5D"/>
    <w:rsid w:val="00DD7B41"/>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4855"/>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766"/>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D0793"/>
    <w:rsid w:val="00FD0E4B"/>
    <w:rsid w:val="00FD0E80"/>
    <w:rsid w:val="00FD1E41"/>
    <w:rsid w:val="00FD39AE"/>
    <w:rsid w:val="00FD3C15"/>
    <w:rsid w:val="00FD4F98"/>
    <w:rsid w:val="00FD50AF"/>
    <w:rsid w:val="00FD53C6"/>
    <w:rsid w:val="00FD785F"/>
    <w:rsid w:val="00FE1399"/>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infopath/2007/PartnerControls"/>
    <ds:schemaRef ds:uri="a19cb1c7-c5c7-46d4-85ae-d83685407bba"/>
    <ds:schemaRef ds:uri="http://www.w3.org/XML/1998/namespace"/>
  </ds:schemaRefs>
</ds:datastoreItem>
</file>

<file path=customXml/itemProps5.xml><?xml version="1.0" encoding="utf-8"?>
<ds:datastoreItem xmlns:ds="http://schemas.openxmlformats.org/officeDocument/2006/customXml" ds:itemID="{204FD494-3498-4D24-8403-D368930402B4}">
  <ds:schemaRefs>
    <ds:schemaRef ds:uri="http://schemas.openxmlformats.org/officeDocument/2006/bibliography"/>
  </ds:schemaRefs>
</ds:datastoreItem>
</file>

<file path=customXml/itemProps6.xml><?xml version="1.0" encoding="utf-8"?>
<ds:datastoreItem xmlns:ds="http://schemas.openxmlformats.org/officeDocument/2006/customXml" ds:itemID="{DE658F53-1394-4A9B-B217-0B1F53970B3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508</Words>
  <Characters>3054</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POST/DYS/OZ/GZA/02099/2025</dc:subject>
  <dc:creator>Kurpiewska Katarzyna [PGE S.A.]</dc:creator>
  <cp:lastModifiedBy>Swatowska Beata [PGE Dystr. O.Zamość]</cp:lastModifiedBy>
  <cp:revision>24</cp:revision>
  <cp:lastPrinted>2025-11-04T06:46:00Z</cp:lastPrinted>
  <dcterms:created xsi:type="dcterms:W3CDTF">2025-05-23T09:07:00Z</dcterms:created>
  <dcterms:modified xsi:type="dcterms:W3CDTF">2025-11-26T12:29:00Z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